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52AF6" w:rsidRPr="004C1962" w:rsidRDefault="00252AF6" w:rsidP="00252AF6">
      <w:pPr>
        <w:rPr>
          <w:rFonts w:ascii="Arial" w:hAnsi="Arial" w:cs="Arial"/>
          <w:b/>
        </w:rPr>
      </w:pPr>
      <w:r w:rsidRPr="004C1962">
        <w:rPr>
          <w:rFonts w:ascii="Arial" w:hAnsi="Arial" w:cs="Arial"/>
          <w:b/>
        </w:rPr>
        <w:t xml:space="preserve">MISSION DE CONTROLE TECHNIQUE </w:t>
      </w:r>
    </w:p>
    <w:p w:rsidR="00252AF6" w:rsidRPr="004C1962" w:rsidRDefault="00D60DBD" w:rsidP="00252A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RECONSTRUCTION DU </w:t>
      </w:r>
      <w:r w:rsidR="002E37C6">
        <w:rPr>
          <w:rFonts w:ascii="Arial" w:hAnsi="Arial" w:cs="Arial"/>
          <w:b/>
        </w:rPr>
        <w:t>SITE</w:t>
      </w:r>
      <w:r>
        <w:rPr>
          <w:rFonts w:ascii="Arial" w:hAnsi="Arial" w:cs="Arial"/>
          <w:b/>
        </w:rPr>
        <w:t xml:space="preserve"> DE VIHIERS – CHI LYS HYROME</w:t>
      </w:r>
    </w:p>
    <w:p w:rsidR="00252AF6" w:rsidRPr="004C1962" w:rsidRDefault="00252AF6" w:rsidP="00252AF6">
      <w:pPr>
        <w:rPr>
          <w:rFonts w:ascii="Arial" w:hAnsi="Arial" w:cs="Arial"/>
          <w:b/>
        </w:rPr>
      </w:pPr>
    </w:p>
    <w:p w:rsidR="002E37C6" w:rsidRDefault="002E37C6" w:rsidP="002E37C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DTEM25AO025</w:t>
      </w:r>
      <w:r w:rsidRPr="004C1962">
        <w:rPr>
          <w:rFonts w:ascii="Arial" w:hAnsi="Arial" w:cs="Arial"/>
          <w:b/>
        </w:rPr>
        <w:t>CT_</w:t>
      </w:r>
      <w:r>
        <w:rPr>
          <w:rFonts w:ascii="Arial" w:hAnsi="Arial" w:cs="Arial"/>
          <w:b/>
        </w:rPr>
        <w:t>VIHIERS</w:t>
      </w:r>
      <w:r w:rsidRPr="004C1962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LYS-HYROME</w:t>
      </w:r>
    </w:p>
    <w:p w:rsidR="00252AF6" w:rsidRPr="002E37C6" w:rsidRDefault="00252AF6" w:rsidP="00252AF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7B66F2" w:rsidRPr="002E37C6" w:rsidRDefault="007B66F2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988910862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703F3">
        <w:fldChar w:fldCharType="separate"/>
      </w:r>
      <w:r>
        <w:fldChar w:fldCharType="end"/>
      </w:r>
      <w:permEnd w:id="1988910862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430907244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430907244"/>
      <w:r>
        <w:rPr>
          <w:rFonts w:ascii="Arial" w:hAnsi="Arial"/>
        </w:rPr>
        <w:tab/>
        <w:t>au(x) lot(s) n°</w:t>
      </w:r>
      <w:permStart w:id="1719631722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719631722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413620003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703F3">
        <w:fldChar w:fldCharType="separate"/>
      </w:r>
      <w:r>
        <w:fldChar w:fldCharType="end"/>
      </w:r>
      <w:permEnd w:id="413620003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765293750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703F3">
        <w:fldChar w:fldCharType="separate"/>
      </w:r>
      <w:r>
        <w:fldChar w:fldCharType="end"/>
      </w:r>
      <w:permEnd w:id="765293750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2120946845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120946845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>fixée dans le cahier des clauses administratives particulières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372853657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39049250" w:edGrp="everyone" w:colFirst="1" w:colLast="1"/>
            <w:permEnd w:id="1372853657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110664887" w:edGrp="everyone" w:colFirst="1" w:colLast="1"/>
            <w:permEnd w:id="339049250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892691083" w:edGrp="everyone" w:colFirst="1" w:colLast="1"/>
            <w:permEnd w:id="1110664887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342243444" w:edGrp="everyone" w:colFirst="1" w:colLast="1"/>
            <w:permEnd w:id="892691083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424414962" w:edGrp="everyone" w:colFirst="1" w:colLast="1"/>
            <w:permEnd w:id="1342243444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873491894" w:edGrp="everyone" w:colFirst="1" w:colLast="1"/>
            <w:permEnd w:id="424414962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873491894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847854149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C703F3">
        <w:rPr>
          <w:rFonts w:ascii="Arial" w:hAnsi="Arial" w:cs="Arial"/>
          <w:bCs/>
        </w:rPr>
      </w:r>
      <w:r w:rsidR="00C703F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847854149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303541883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C703F3">
        <w:rPr>
          <w:rFonts w:ascii="Arial" w:hAnsi="Arial" w:cs="Arial"/>
          <w:bCs/>
        </w:rPr>
      </w:r>
      <w:r w:rsidR="00C703F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1303541883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91976441" w:edGrp="everyone" w:colFirst="0" w:colLast="0"/>
            <w:permStart w:id="278687688" w:edGrp="everyone" w:colFirst="1" w:colLast="1"/>
            <w:permStart w:id="1423204707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281105272" w:edGrp="everyone" w:colFirst="0" w:colLast="0"/>
            <w:permStart w:id="1928864018" w:edGrp="everyone" w:colFirst="1" w:colLast="1"/>
            <w:permStart w:id="2075621039" w:edGrp="everyone" w:colFirst="2" w:colLast="2"/>
            <w:permEnd w:id="91976441"/>
            <w:permEnd w:id="278687688"/>
            <w:permEnd w:id="1423204707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491354010" w:edGrp="everyone" w:colFirst="0" w:colLast="0"/>
            <w:permStart w:id="1562064915" w:edGrp="everyone" w:colFirst="1" w:colLast="1"/>
            <w:permStart w:id="905587238" w:edGrp="everyone" w:colFirst="2" w:colLast="2"/>
            <w:permEnd w:id="1281105272"/>
            <w:permEnd w:id="1928864018"/>
            <w:permEnd w:id="2075621039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660563965" w:edGrp="everyone" w:colFirst="0" w:colLast="0"/>
            <w:permStart w:id="1390554690" w:edGrp="everyone" w:colFirst="1" w:colLast="1"/>
            <w:permStart w:id="2030133580" w:edGrp="everyone" w:colFirst="2" w:colLast="2"/>
            <w:permEnd w:id="491354010"/>
            <w:permEnd w:id="1562064915"/>
            <w:permEnd w:id="905587238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660563965"/>
      <w:permEnd w:id="1390554690"/>
      <w:permEnd w:id="2030133580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131377579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703F3">
        <w:fldChar w:fldCharType="separate"/>
      </w:r>
      <w:r>
        <w:fldChar w:fldCharType="end"/>
      </w:r>
      <w:permEnd w:id="1131377579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43969944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permEnd w:id="439699441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002642014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permEnd w:id="1002642014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114136069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114136069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1299535372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permEnd w:id="1299535372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298420042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permEnd w:id="1298420042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886197557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C703F3">
        <w:fldChar w:fldCharType="separate"/>
      </w:r>
      <w:r w:rsidRPr="00B14FD5">
        <w:fldChar w:fldCharType="end"/>
      </w:r>
      <w:permEnd w:id="886197557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902176433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902176433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504183722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504183722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122442136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122442136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1040472631" w:edGrp="everyone"/>
      <w:r>
        <w:rPr>
          <w:rFonts w:ascii="Arial" w:hAnsi="Arial" w:cs="Arial"/>
        </w:rPr>
        <w:t xml:space="preserve">   </w:t>
      </w:r>
      <w:permEnd w:id="1040472631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1479827617" w:edGrp="everyone"/>
      <w:r>
        <w:rPr>
          <w:rFonts w:ascii="Arial" w:hAnsi="Arial" w:cs="Arial"/>
        </w:rPr>
        <w:t xml:space="preserve">   </w:t>
      </w:r>
      <w:permEnd w:id="1479827617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407524343" w:edGrp="everyone"/>
      <w:r w:rsidR="00577862">
        <w:rPr>
          <w:rFonts w:ascii="Arial" w:hAnsi="Arial" w:cs="Arial"/>
        </w:rPr>
        <w:t xml:space="preserve"> </w:t>
      </w:r>
    </w:p>
    <w:permEnd w:id="1407524343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59126400" w:edGrp="everyone"/>
      <w:r w:rsidR="00577862">
        <w:rPr>
          <w:rFonts w:ascii="Arial" w:hAnsi="Arial" w:cs="Arial"/>
        </w:rPr>
        <w:t xml:space="preserve"> </w:t>
      </w:r>
    </w:p>
    <w:permEnd w:id="59126400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21977377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C703F3">
        <w:fldChar w:fldCharType="separate"/>
      </w:r>
      <w:r w:rsidR="007D7A65">
        <w:fldChar w:fldCharType="end"/>
      </w:r>
      <w:permEnd w:id="21977377"/>
      <w:r>
        <w:tab/>
        <w:t>NON</w:t>
      </w:r>
      <w:r>
        <w:tab/>
      </w:r>
      <w:r>
        <w:tab/>
      </w:r>
      <w:r>
        <w:tab/>
      </w:r>
      <w:permStart w:id="470442654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C703F3">
        <w:fldChar w:fldCharType="separate"/>
      </w:r>
      <w:r w:rsidR="007D7A65">
        <w:fldChar w:fldCharType="end"/>
      </w:r>
      <w:permEnd w:id="470442654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752251198" w:edGrp="everyone" w:colFirst="0" w:colLast="0"/>
            <w:permStart w:id="1035941899" w:edGrp="everyone" w:colFirst="1" w:colLast="1"/>
            <w:permStart w:id="1142954530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488827" w:edGrp="everyone" w:colFirst="0" w:colLast="0"/>
            <w:permStart w:id="27946364" w:edGrp="everyone" w:colFirst="1" w:colLast="1"/>
            <w:permStart w:id="36114889" w:edGrp="everyone" w:colFirst="2" w:colLast="2"/>
            <w:permEnd w:id="752251198"/>
            <w:permEnd w:id="1035941899"/>
            <w:permEnd w:id="114295453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041859997" w:edGrp="everyone" w:colFirst="0" w:colLast="0"/>
            <w:permStart w:id="2027241759" w:edGrp="everyone" w:colFirst="1" w:colLast="1"/>
            <w:permStart w:id="282578" w:edGrp="everyone" w:colFirst="2" w:colLast="2"/>
            <w:permEnd w:id="11488827"/>
            <w:permEnd w:id="27946364"/>
            <w:permEnd w:id="36114889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212569430" w:edGrp="everyone" w:colFirst="0" w:colLast="0"/>
            <w:permStart w:id="1731748842" w:edGrp="everyone" w:colFirst="1" w:colLast="1"/>
            <w:permStart w:id="1392717608" w:edGrp="everyone" w:colFirst="2" w:colLast="2"/>
            <w:permEnd w:id="2041859997"/>
            <w:permEnd w:id="2027241759"/>
            <w:permEnd w:id="28257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713510794" w:edGrp="everyone" w:colFirst="0" w:colLast="0"/>
            <w:permStart w:id="1618094932" w:edGrp="everyone" w:colFirst="1" w:colLast="1"/>
            <w:permStart w:id="1207843471" w:edGrp="everyone" w:colFirst="2" w:colLast="2"/>
            <w:permEnd w:id="1212569430"/>
            <w:permEnd w:id="1731748842"/>
            <w:permEnd w:id="1392717608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713510794"/>
      <w:permEnd w:id="1618094932"/>
      <w:permEnd w:id="1207843471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C703F3" w:rsidRPr="00327628" w:rsidRDefault="00C703F3" w:rsidP="00C703F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327628">
        <w:rPr>
          <w:rFonts w:ascii="Arial" w:hAnsi="Arial" w:cs="Arial"/>
          <w:b/>
        </w:rPr>
        <w:t>Pour les besoins du maître d’ouvrage : CHI Lys Hyrome</w:t>
      </w: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bookmarkStart w:id="1" w:name="_GoBack"/>
      <w:bookmarkEnd w:id="1"/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C703F3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TRESORERIE PRINCIPALE</w:t>
          </w:r>
        </w:sdtContent>
      </w:sdt>
      <w:r w:rsidR="009935FE" w:rsidRPr="00DE49D0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8B985007C9704836B4F3AD5DBE9D05B6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D60DBD">
            <w:rPr>
              <w:rFonts w:ascii="Arial" w:hAnsi="Arial" w:cs="Arial"/>
              <w:b/>
            </w:rPr>
            <w:t>42 RUE DU PLANTY 49327 CHOLET CEDEX - Tél. 02 41 71 97 00</w:t>
          </w:r>
        </w:sdtContent>
      </w:sdt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C703F3">
        <w:rPr>
          <w:rFonts w:ascii="Arial" w:hAnsi="Arial"/>
        </w:rPr>
      </w:r>
      <w:r w:rsidR="00C703F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7B66F2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7B66F2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7B66F2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FC0705" w:rsidP="00FC0705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  <w:r w:rsidR="007F42C2"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D2" w:rsidRDefault="00CC20D2">
      <w:r>
        <w:separator/>
      </w:r>
    </w:p>
  </w:endnote>
  <w:endnote w:type="continuationSeparator" w:id="0">
    <w:p w:rsidR="00CC20D2" w:rsidRDefault="00CC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C703F3" w:rsidP="003C5624">
          <w:pPr>
            <w:jc w:val="center"/>
            <w:rPr>
              <w:rFonts w:ascii="Arial" w:hAnsi="Arial" w:cs="Arial"/>
              <w:b/>
            </w:rPr>
          </w:pPr>
          <w:r w:rsidRPr="00C703F3">
            <w:rPr>
              <w:rFonts w:ascii="Arial" w:hAnsi="Arial" w:cs="Arial"/>
              <w:b/>
            </w:rPr>
            <w:t>DTEM25AO025CT_VIHIERS_LYS-HYROME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C703F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C703F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D2" w:rsidRDefault="00CC20D2">
      <w:r>
        <w:separator/>
      </w:r>
    </w:p>
  </w:footnote>
  <w:footnote w:type="continuationSeparator" w:id="0">
    <w:p w:rsidR="00CC20D2" w:rsidRDefault="00CC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2E05"/>
    <w:rsid w:val="000A2FEF"/>
    <w:rsid w:val="000E0020"/>
    <w:rsid w:val="00100389"/>
    <w:rsid w:val="0012246D"/>
    <w:rsid w:val="00146791"/>
    <w:rsid w:val="00163E36"/>
    <w:rsid w:val="00166B56"/>
    <w:rsid w:val="00166D67"/>
    <w:rsid w:val="00171890"/>
    <w:rsid w:val="00171AF6"/>
    <w:rsid w:val="001760D5"/>
    <w:rsid w:val="00177074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2AF6"/>
    <w:rsid w:val="00256F5A"/>
    <w:rsid w:val="0027007C"/>
    <w:rsid w:val="00276E85"/>
    <w:rsid w:val="002839F1"/>
    <w:rsid w:val="002904AF"/>
    <w:rsid w:val="00291407"/>
    <w:rsid w:val="00295448"/>
    <w:rsid w:val="002A1397"/>
    <w:rsid w:val="002A5F90"/>
    <w:rsid w:val="002C2CA3"/>
    <w:rsid w:val="002C4B3E"/>
    <w:rsid w:val="002C79D6"/>
    <w:rsid w:val="002E1DD3"/>
    <w:rsid w:val="002E37C6"/>
    <w:rsid w:val="00332B12"/>
    <w:rsid w:val="00354C04"/>
    <w:rsid w:val="003804EF"/>
    <w:rsid w:val="00382334"/>
    <w:rsid w:val="00385E76"/>
    <w:rsid w:val="00397603"/>
    <w:rsid w:val="003C5624"/>
    <w:rsid w:val="003D03E7"/>
    <w:rsid w:val="00426344"/>
    <w:rsid w:val="0043706E"/>
    <w:rsid w:val="0044597F"/>
    <w:rsid w:val="00446932"/>
    <w:rsid w:val="00461836"/>
    <w:rsid w:val="00462007"/>
    <w:rsid w:val="00473A1E"/>
    <w:rsid w:val="004A7169"/>
    <w:rsid w:val="004E313B"/>
    <w:rsid w:val="004E75A6"/>
    <w:rsid w:val="004F6FF9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63B9D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B66F2"/>
    <w:rsid w:val="007D7A65"/>
    <w:rsid w:val="007F42C2"/>
    <w:rsid w:val="007F68A6"/>
    <w:rsid w:val="00814C13"/>
    <w:rsid w:val="00817BF1"/>
    <w:rsid w:val="0083205E"/>
    <w:rsid w:val="00844192"/>
    <w:rsid w:val="00844DAA"/>
    <w:rsid w:val="0084631D"/>
    <w:rsid w:val="008552A5"/>
    <w:rsid w:val="008702A2"/>
    <w:rsid w:val="00880230"/>
    <w:rsid w:val="0089577E"/>
    <w:rsid w:val="008A7858"/>
    <w:rsid w:val="00934503"/>
    <w:rsid w:val="0094192A"/>
    <w:rsid w:val="00983FF3"/>
    <w:rsid w:val="009935FE"/>
    <w:rsid w:val="009B1CD0"/>
    <w:rsid w:val="009B45B9"/>
    <w:rsid w:val="009E05B4"/>
    <w:rsid w:val="00A30B40"/>
    <w:rsid w:val="00A41FD8"/>
    <w:rsid w:val="00A5695D"/>
    <w:rsid w:val="00A65E59"/>
    <w:rsid w:val="00AB5661"/>
    <w:rsid w:val="00AD75DA"/>
    <w:rsid w:val="00AE53C2"/>
    <w:rsid w:val="00AE7831"/>
    <w:rsid w:val="00AF06E7"/>
    <w:rsid w:val="00B00C6E"/>
    <w:rsid w:val="00B054DA"/>
    <w:rsid w:val="00B14FD5"/>
    <w:rsid w:val="00B40039"/>
    <w:rsid w:val="00B618F2"/>
    <w:rsid w:val="00B71251"/>
    <w:rsid w:val="00B87564"/>
    <w:rsid w:val="00B9242D"/>
    <w:rsid w:val="00BA44E5"/>
    <w:rsid w:val="00BA705A"/>
    <w:rsid w:val="00BD4761"/>
    <w:rsid w:val="00BE3A35"/>
    <w:rsid w:val="00BE45DE"/>
    <w:rsid w:val="00BE6078"/>
    <w:rsid w:val="00BF4FA0"/>
    <w:rsid w:val="00BF6B83"/>
    <w:rsid w:val="00C13286"/>
    <w:rsid w:val="00C703F3"/>
    <w:rsid w:val="00C76985"/>
    <w:rsid w:val="00C77F3D"/>
    <w:rsid w:val="00C839B8"/>
    <w:rsid w:val="00C91060"/>
    <w:rsid w:val="00C911FE"/>
    <w:rsid w:val="00CC20D2"/>
    <w:rsid w:val="00CD185D"/>
    <w:rsid w:val="00CD46CC"/>
    <w:rsid w:val="00CE428F"/>
    <w:rsid w:val="00D420D0"/>
    <w:rsid w:val="00D43CAF"/>
    <w:rsid w:val="00D46BC7"/>
    <w:rsid w:val="00D60DBD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5488"/>
    <w:rsid w:val="00E47798"/>
    <w:rsid w:val="00E85562"/>
    <w:rsid w:val="00EE43E3"/>
    <w:rsid w:val="00F16D03"/>
    <w:rsid w:val="00F17F38"/>
    <w:rsid w:val="00F409A8"/>
    <w:rsid w:val="00F46A68"/>
    <w:rsid w:val="00F51635"/>
    <w:rsid w:val="00F64431"/>
    <w:rsid w:val="00F67A4C"/>
    <w:rsid w:val="00FC0705"/>
    <w:rsid w:val="00FD44C2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8B985007C9704836B4F3AD5DBE9D0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62CC2-9E52-4F90-955D-D97ADF7D92B4}"/>
      </w:docPartPr>
      <w:docPartBody>
        <w:p w:rsidR="008B01F9" w:rsidRDefault="00416D82" w:rsidP="00416D82">
          <w:pPr>
            <w:pStyle w:val="8B985007C9704836B4F3AD5DBE9D05B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20DC6"/>
    <w:rsid w:val="00416D82"/>
    <w:rsid w:val="004812D5"/>
    <w:rsid w:val="008B01F9"/>
    <w:rsid w:val="00A71A8F"/>
    <w:rsid w:val="00B81219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52420-DD50-43C9-BBD6-5BA5D69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4</Pages>
  <Words>1022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PIGNON SOPHIE</cp:lastModifiedBy>
  <cp:revision>6</cp:revision>
  <cp:lastPrinted>2016-04-08T14:31:00Z</cp:lastPrinted>
  <dcterms:created xsi:type="dcterms:W3CDTF">2025-06-26T14:16:00Z</dcterms:created>
  <dcterms:modified xsi:type="dcterms:W3CDTF">2025-08-07T15:45:00Z</dcterms:modified>
</cp:coreProperties>
</file>